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70C7BD37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2D3215">
        <w:rPr>
          <w:rFonts w:ascii="Tahoma" w:hAnsi="Tahoma" w:cs="Tahoma"/>
        </w:rPr>
        <w:t>10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2D3215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1B5739F5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2D3215">
        <w:rPr>
          <w:rFonts w:ascii="Tahoma" w:eastAsia="Lucida Sans Unicode" w:hAnsi="Tahoma" w:cs="Tahoma"/>
          <w:b/>
          <w:bCs/>
          <w:kern w:val="3"/>
          <w:lang w:eastAsia="zh-CN"/>
        </w:rPr>
        <w:t>Termomodernizacja budynku Zespołu Szkolno-Przedszkolnego w Połomi wraz z remontem</w:t>
      </w:r>
      <w:r w:rsidRPr="00CB07E8">
        <w:rPr>
          <w:rFonts w:ascii="Tahoma" w:hAnsi="Tahoma" w:cs="Tahoma"/>
        </w:rPr>
        <w:t xml:space="preserve">” 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6444C37F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2D3215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2D3215">
        <w:rPr>
          <w:rFonts w:ascii="Tahoma" w:hAnsi="Tahoma" w:cs="Tahoma"/>
        </w:rPr>
        <w:t>10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CB07E8" w:rsidRPr="00CB07E8" w14:paraId="5FB8FB7C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3F31EBB" w14:textId="77777777" w:rsidR="00CB07E8" w:rsidRPr="00F60522" w:rsidRDefault="00CB07E8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00EED7D6" w14:textId="769612A6" w:rsidR="00CB07E8" w:rsidRPr="00F60522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Zakład Remontowo-Budowlany Piotr Kapusta</w:t>
            </w:r>
          </w:p>
          <w:p w14:paraId="65DACF6F" w14:textId="34866A0A" w:rsidR="00CB07E8" w:rsidRPr="00F60522" w:rsidRDefault="00CB07E8" w:rsidP="009223B3">
            <w:pPr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 w:rsidR="006C7F34">
              <w:rPr>
                <w:rFonts w:ascii="Tahoma" w:hAnsi="Tahoma" w:cs="Tahoma"/>
              </w:rPr>
              <w:t>Dr Piotrowskiego 41</w:t>
            </w:r>
            <w:r w:rsidRPr="00F60522">
              <w:rPr>
                <w:rFonts w:ascii="Tahoma" w:hAnsi="Tahoma" w:cs="Tahoma"/>
              </w:rPr>
              <w:t xml:space="preserve">, </w:t>
            </w:r>
            <w:r w:rsidR="006C7F34">
              <w:rPr>
                <w:rFonts w:ascii="Tahoma" w:hAnsi="Tahoma" w:cs="Tahoma"/>
              </w:rPr>
              <w:t>28</w:t>
            </w:r>
            <w:r w:rsidRPr="00F60522">
              <w:rPr>
                <w:rFonts w:ascii="Tahoma" w:hAnsi="Tahoma" w:cs="Tahoma"/>
              </w:rPr>
              <w:t>-</w:t>
            </w:r>
            <w:r w:rsidR="006C7F34">
              <w:rPr>
                <w:rFonts w:ascii="Tahoma" w:hAnsi="Tahoma" w:cs="Tahoma"/>
              </w:rPr>
              <w:t>130</w:t>
            </w:r>
            <w:r w:rsidRPr="00F60522">
              <w:rPr>
                <w:rFonts w:ascii="Tahoma" w:hAnsi="Tahoma" w:cs="Tahoma"/>
              </w:rPr>
              <w:t xml:space="preserve"> </w:t>
            </w:r>
            <w:r w:rsidR="006C7F34">
              <w:rPr>
                <w:rFonts w:ascii="Tahoma" w:hAnsi="Tahoma" w:cs="Tahoma"/>
              </w:rPr>
              <w:t>Stopnica</w:t>
            </w:r>
          </w:p>
        </w:tc>
        <w:tc>
          <w:tcPr>
            <w:tcW w:w="1985" w:type="dxa"/>
            <w:vAlign w:val="center"/>
          </w:tcPr>
          <w:p w14:paraId="1654B2FD" w14:textId="1EE66D86" w:rsidR="00CB07E8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8.343.485,78</w:t>
            </w:r>
            <w:r w:rsidR="00CB07E8" w:rsidRPr="00F60522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6354CC" w14:textId="798610EF" w:rsidR="00CB07E8" w:rsidRPr="00F60522" w:rsidRDefault="00F60522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84</w:t>
            </w:r>
            <w:r w:rsidR="00CB07E8" w:rsidRPr="00F60522">
              <w:rPr>
                <w:rFonts w:ascii="Tahoma" w:hAnsi="Tahoma" w:cs="Tahoma"/>
              </w:rPr>
              <w:t xml:space="preserve"> miesi</w:t>
            </w:r>
            <w:r w:rsidRPr="00F60522">
              <w:rPr>
                <w:rFonts w:ascii="Tahoma" w:hAnsi="Tahoma" w:cs="Tahoma"/>
              </w:rPr>
              <w:t>ące</w:t>
            </w:r>
          </w:p>
        </w:tc>
      </w:tr>
      <w:tr w:rsidR="006C7F34" w:rsidRPr="00CB07E8" w14:paraId="4226344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496F62A" w14:textId="08554097" w:rsidR="006C7F34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18AB5E28" w14:textId="77777777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REMONT-EX Sp. z o.o.</w:t>
            </w:r>
          </w:p>
          <w:p w14:paraId="0E6E838D" w14:textId="102EF5D1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Larysza 11, 44-200 Rybnik</w:t>
            </w:r>
          </w:p>
        </w:tc>
        <w:tc>
          <w:tcPr>
            <w:tcW w:w="1985" w:type="dxa"/>
            <w:vAlign w:val="center"/>
          </w:tcPr>
          <w:p w14:paraId="40B966FA" w14:textId="46B7DAE2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8.363.630,07 PLN</w:t>
            </w:r>
          </w:p>
        </w:tc>
        <w:tc>
          <w:tcPr>
            <w:tcW w:w="1744" w:type="dxa"/>
            <w:vAlign w:val="center"/>
          </w:tcPr>
          <w:p w14:paraId="23B06BD9" w14:textId="788D42AB" w:rsidR="006C7F34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1A0E875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3D42EA5C" w14:textId="57A8DA33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112" w:type="dxa"/>
            <w:vAlign w:val="center"/>
          </w:tcPr>
          <w:p w14:paraId="795B1534" w14:textId="77777777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SELL-BUD </w:t>
            </w:r>
            <w:proofErr w:type="spellStart"/>
            <w:r>
              <w:rPr>
                <w:rFonts w:ascii="Tahoma" w:hAnsi="Tahoma" w:cs="Tahoma"/>
              </w:rPr>
              <w:t>Inwest</w:t>
            </w:r>
            <w:proofErr w:type="spellEnd"/>
            <w:r>
              <w:rPr>
                <w:rFonts w:ascii="Tahoma" w:hAnsi="Tahoma" w:cs="Tahoma"/>
              </w:rPr>
              <w:t xml:space="preserve"> S.C.</w:t>
            </w:r>
          </w:p>
          <w:p w14:paraId="4B25911B" w14:textId="0B2800F2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Wincentego Witosa 65, 25-561 Kielce</w:t>
            </w:r>
          </w:p>
        </w:tc>
        <w:tc>
          <w:tcPr>
            <w:tcW w:w="1985" w:type="dxa"/>
            <w:vAlign w:val="center"/>
          </w:tcPr>
          <w:p w14:paraId="7B3C8FCC" w14:textId="09ACA79C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7.982.700,00 PLN</w:t>
            </w:r>
          </w:p>
        </w:tc>
        <w:tc>
          <w:tcPr>
            <w:tcW w:w="1744" w:type="dxa"/>
            <w:vAlign w:val="center"/>
          </w:tcPr>
          <w:p w14:paraId="5D6580E4" w14:textId="3F047A7D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350F664F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4E78EE6B" w14:textId="3BC466A7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112" w:type="dxa"/>
            <w:vAlign w:val="center"/>
          </w:tcPr>
          <w:p w14:paraId="4F859C48" w14:textId="77777777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Zakład </w:t>
            </w:r>
            <w:proofErr w:type="spellStart"/>
            <w:r>
              <w:rPr>
                <w:rFonts w:ascii="Tahoma" w:hAnsi="Tahoma" w:cs="Tahoma"/>
              </w:rPr>
              <w:t>Produkcyjno</w:t>
            </w:r>
            <w:proofErr w:type="spellEnd"/>
            <w:r>
              <w:rPr>
                <w:rFonts w:ascii="Tahoma" w:hAnsi="Tahoma" w:cs="Tahoma"/>
              </w:rPr>
              <w:t xml:space="preserve"> Remontowo Budowlany Artur Marcinek</w:t>
            </w:r>
          </w:p>
          <w:p w14:paraId="105F4C93" w14:textId="3C4B1946" w:rsidR="006C7F34" w:rsidRDefault="006C7F34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Długa 61c, 44-373 Wodzisław Śl.</w:t>
            </w:r>
          </w:p>
        </w:tc>
        <w:tc>
          <w:tcPr>
            <w:tcW w:w="1985" w:type="dxa"/>
            <w:vAlign w:val="center"/>
          </w:tcPr>
          <w:p w14:paraId="330964BE" w14:textId="67F041B7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8.890.806,40 PLN</w:t>
            </w:r>
          </w:p>
        </w:tc>
        <w:tc>
          <w:tcPr>
            <w:tcW w:w="1744" w:type="dxa"/>
            <w:vAlign w:val="center"/>
          </w:tcPr>
          <w:p w14:paraId="0A6A8F7D" w14:textId="4A14DFE4" w:rsidR="006C7F34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2EB36405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Wójt Gminy Mszana</w:t>
      </w:r>
    </w:p>
    <w:p w14:paraId="5336FC45" w14:textId="368CDC64" w:rsidR="000266F0" w:rsidRPr="000266F0" w:rsidRDefault="000266F0" w:rsidP="00C3586F">
      <w:pPr>
        <w:tabs>
          <w:tab w:val="num" w:pos="540"/>
          <w:tab w:val="left" w:pos="5100"/>
        </w:tabs>
        <w:spacing w:after="240"/>
        <w:ind w:left="4600" w:hanging="205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mgr </w:t>
      </w:r>
      <w:r w:rsidR="00C3586F">
        <w:rPr>
          <w:rFonts w:ascii="Tahoma" w:hAnsi="Tahoma" w:cs="Tahoma"/>
          <w:b/>
          <w:bCs/>
          <w:i/>
        </w:rPr>
        <w:t>Mirosław Szymanek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ED55E" w14:textId="77777777" w:rsidR="002A306B" w:rsidRDefault="002A306B" w:rsidP="00DA5839">
      <w:r>
        <w:separator/>
      </w:r>
    </w:p>
  </w:endnote>
  <w:endnote w:type="continuationSeparator" w:id="0">
    <w:p w14:paraId="3F6FD5DF" w14:textId="77777777" w:rsidR="002A306B" w:rsidRDefault="002A306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8F636" w14:textId="77777777" w:rsidR="002A306B" w:rsidRDefault="002A306B" w:rsidP="00DA5839">
      <w:r>
        <w:separator/>
      </w:r>
    </w:p>
  </w:footnote>
  <w:footnote w:type="continuationSeparator" w:id="0">
    <w:p w14:paraId="5609601D" w14:textId="77777777" w:rsidR="002A306B" w:rsidRDefault="002A306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0E201DE8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D3215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2D3215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2BD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06B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215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C7F3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6F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CA1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3CF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2023-02-10T10:28:00Z</dcterms:modified>
</cp:coreProperties>
</file>